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FBF0" w14:textId="4A1C87C3" w:rsidR="0060224E" w:rsidRDefault="001E5DC7" w:rsidP="005F7EC3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A9295E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84048ED" w14:textId="77777777" w:rsidR="0060224E" w:rsidRPr="00CF7802" w:rsidRDefault="0060224E" w:rsidP="0060224E">
      <w:pPr>
        <w:jc w:val="both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14:paraId="671D120B" w14:textId="77777777" w:rsidR="0060224E" w:rsidRPr="00877A6F" w:rsidRDefault="0060224E" w:rsidP="0060224E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14:paraId="614A2ABA" w14:textId="77777777" w:rsidR="0060224E" w:rsidRDefault="0060224E" w:rsidP="0060224E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>
        <w:rPr>
          <w:rFonts w:ascii="Tahoma" w:eastAsia="Lucida Sans Unicode" w:hAnsi="Tahoma" w:cs="Tahoma"/>
          <w:b/>
        </w:rPr>
        <w:t>ZAMÓWIENIA</w:t>
      </w:r>
    </w:p>
    <w:p w14:paraId="75560FA3" w14:textId="6CDC7721" w:rsidR="0060224E" w:rsidRDefault="0060224E" w:rsidP="00A9295E">
      <w:pPr>
        <w:jc w:val="both"/>
        <w:rPr>
          <w:rFonts w:ascii="Tahoma" w:hAnsi="Tahoma" w:cs="Tahoma"/>
          <w:lang w:eastAsia="pl-PL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9295E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C01D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14:paraId="53866D54" w14:textId="77777777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453A7C6C" w14:textId="04EC023C" w:rsidR="0060224E" w:rsidRPr="008A13FA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4 </w:t>
      </w:r>
      <w:r w:rsidR="00F477CD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"/>
        <w:gridCol w:w="1540"/>
        <w:gridCol w:w="3690"/>
        <w:gridCol w:w="2127"/>
        <w:gridCol w:w="1383"/>
      </w:tblGrid>
      <w:tr w:rsidR="0060224E" w:rsidRPr="00877A6F" w14:paraId="065D1386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FC40A48" w14:textId="77777777" w:rsidR="0060224E" w:rsidRPr="00877A6F" w:rsidRDefault="0060224E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ECB5E32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14:paraId="6AE98FAF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3A1F84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59D7D70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14:paraId="48602937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C19F36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14:paraId="7A9AA64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14:paraId="19E8F989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B9C23B" w14:textId="77777777" w:rsidR="0060224E" w:rsidRPr="00877A6F" w:rsidRDefault="0060224E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60224E" w:rsidRPr="00877A6F" w14:paraId="7EC2F4E4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2B719" w14:textId="77777777" w:rsidR="0060224E" w:rsidRPr="00877A6F" w:rsidRDefault="0060224E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7157F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073B1" w14:textId="77777777" w:rsidR="0060224E" w:rsidRPr="00F3431D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14:paraId="35631CE0" w14:textId="77777777" w:rsidR="0060224E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58C1311E" w14:textId="77777777" w:rsidR="0060224E" w:rsidRDefault="0060224E" w:rsidP="00C9058B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06863387" w14:textId="77777777" w:rsidR="0060224E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65737D89" w14:textId="77777777" w:rsidR="0060224E" w:rsidRDefault="0060224E" w:rsidP="00C9058B">
            <w:pPr>
              <w:keepNext/>
              <w:widowControl w:val="0"/>
              <w:overflowPunct/>
              <w:autoSpaceDE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3D327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8459A" w14:textId="77777777" w:rsidR="0060224E" w:rsidRPr="00877A6F" w:rsidRDefault="0060224E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</w:tbl>
    <w:p w14:paraId="1839C7C4" w14:textId="77777777" w:rsidR="0060224E" w:rsidRDefault="0060224E" w:rsidP="0060224E">
      <w:pPr>
        <w:widowControl w:val="0"/>
        <w:rPr>
          <w:rFonts w:ascii="Tahoma" w:eastAsia="Lucida Sans Unicode" w:hAnsi="Tahoma" w:cs="Tahoma"/>
          <w:sz w:val="16"/>
          <w:szCs w:val="16"/>
        </w:rPr>
      </w:pPr>
    </w:p>
    <w:p w14:paraId="7BB16445" w14:textId="77777777" w:rsidR="0060224E" w:rsidRPr="00877A6F" w:rsidRDefault="0060224E" w:rsidP="0096573B">
      <w:pPr>
        <w:widowControl w:val="0"/>
        <w:spacing w:after="60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14:paraId="166CC432" w14:textId="4F952652" w:rsidR="0096573B" w:rsidRPr="00AD7864" w:rsidRDefault="0096573B" w:rsidP="0096573B">
      <w:pPr>
        <w:widowControl w:val="0"/>
        <w:autoSpaceDN w:val="0"/>
        <w:spacing w:before="14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65AF7A78" w14:textId="517AE499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osób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17FA324D" w14:textId="59E83116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osób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74686C3E" w14:textId="77777777" w:rsidR="0096573B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650D702C" w14:textId="77777777" w:rsidR="0096573B" w:rsidRPr="00967533" w:rsidRDefault="0096573B" w:rsidP="0096573B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bookmarkEnd w:id="0"/>
    <w:p w14:paraId="6C229F4C" w14:textId="77777777" w:rsidR="0060224E" w:rsidRDefault="0060224E" w:rsidP="00AE5850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175D5" w14:textId="77777777" w:rsidR="00CB4ABA" w:rsidRDefault="00CB4ABA" w:rsidP="00DA5839">
      <w:r>
        <w:separator/>
      </w:r>
    </w:p>
  </w:endnote>
  <w:endnote w:type="continuationSeparator" w:id="0">
    <w:p w14:paraId="04FAB8A8" w14:textId="77777777" w:rsidR="00CB4ABA" w:rsidRDefault="00CB4AB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CB4ABA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BCF4F" w14:textId="77777777" w:rsidR="00CB4ABA" w:rsidRDefault="00CB4ABA" w:rsidP="00DA5839">
      <w:r>
        <w:separator/>
      </w:r>
    </w:p>
  </w:footnote>
  <w:footnote w:type="continuationSeparator" w:id="0">
    <w:p w14:paraId="5F4EB769" w14:textId="77777777" w:rsidR="00CB4ABA" w:rsidRDefault="00CB4AB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331E4A5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01DBA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1DBA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4ABA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A6028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2022-05-24T11:54:00Z</dcterms:modified>
</cp:coreProperties>
</file>